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A5431"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08A5434" w14:textId="77777777">
        <w:tc>
          <w:tcPr>
            <w:tcW w:w="10419" w:type="dxa"/>
            <w:shd w:val="clear" w:color="auto" w:fill="auto"/>
          </w:tcPr>
          <w:p w14:paraId="608A5432"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608A5516" wp14:editId="608A5517">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8A5433" w14:textId="77777777" w:rsidR="00472B25" w:rsidRDefault="00472B25" w:rsidP="005D2BD5">
            <w:pPr>
              <w:pStyle w:val="Pieddepage"/>
              <w:tabs>
                <w:tab w:val="clear" w:pos="4536"/>
                <w:tab w:val="clear" w:pos="9072"/>
              </w:tabs>
              <w:jc w:val="center"/>
            </w:pPr>
          </w:p>
        </w:tc>
      </w:tr>
    </w:tbl>
    <w:p w14:paraId="608A5435"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08A543A" w14:textId="77777777">
        <w:tc>
          <w:tcPr>
            <w:tcW w:w="9288" w:type="dxa"/>
            <w:shd w:val="clear" w:color="auto" w:fill="66CCFF"/>
          </w:tcPr>
          <w:p w14:paraId="608A5436"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608A5437"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608A5438"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608A5439" w14:textId="77777777" w:rsidR="00472B25" w:rsidRDefault="00472B25">
            <w:pPr>
              <w:pStyle w:val="Titre8"/>
              <w:tabs>
                <w:tab w:val="num" w:pos="0"/>
                <w:tab w:val="right" w:pos="9639"/>
              </w:tabs>
              <w:spacing w:before="120" w:after="120"/>
            </w:pPr>
            <w:r>
              <w:rPr>
                <w:caps/>
                <w:sz w:val="28"/>
                <w:szCs w:val="28"/>
              </w:rPr>
              <w:t>DC2</w:t>
            </w:r>
          </w:p>
        </w:tc>
      </w:tr>
    </w:tbl>
    <w:p w14:paraId="608A543B" w14:textId="77777777" w:rsidR="00472B25" w:rsidRDefault="00472B25">
      <w:pPr>
        <w:jc w:val="both"/>
        <w:rPr>
          <w:rFonts w:ascii="Arial" w:hAnsi="Arial" w:cs="Arial"/>
        </w:rPr>
      </w:pPr>
    </w:p>
    <w:p w14:paraId="608A543C"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608A543D"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608A543E"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608A543F"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08A5441" w14:textId="77777777">
        <w:tc>
          <w:tcPr>
            <w:tcW w:w="10331" w:type="dxa"/>
            <w:shd w:val="clear" w:color="auto" w:fill="66CCFF"/>
          </w:tcPr>
          <w:p w14:paraId="608A5440"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608A5442"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608A5443" w14:textId="77777777" w:rsidR="00472B25" w:rsidRDefault="00472B25">
      <w:pPr>
        <w:rPr>
          <w:rFonts w:ascii="Arial" w:hAnsi="Arial" w:cs="Arial"/>
          <w:b/>
          <w:bCs/>
        </w:rPr>
      </w:pPr>
    </w:p>
    <w:p w14:paraId="12927189" w14:textId="77777777" w:rsidR="000B4238" w:rsidRPr="00C27CB2" w:rsidRDefault="000B4238" w:rsidP="000B4238">
      <w:pPr>
        <w:jc w:val="center"/>
        <w:rPr>
          <w:rFonts w:ascii="Arial" w:hAnsi="Arial" w:cs="Arial"/>
          <w:b/>
        </w:rPr>
      </w:pPr>
      <w:r w:rsidRPr="00C27CB2">
        <w:rPr>
          <w:rFonts w:ascii="Arial" w:hAnsi="Arial" w:cs="Arial"/>
          <w:b/>
        </w:rPr>
        <w:t>Etablissement Français du Sang</w:t>
      </w:r>
    </w:p>
    <w:p w14:paraId="171A3E5C" w14:textId="77777777" w:rsidR="000B4238" w:rsidRPr="00C27CB2" w:rsidRDefault="000B4238" w:rsidP="000B4238">
      <w:pPr>
        <w:jc w:val="center"/>
        <w:rPr>
          <w:rFonts w:ascii="Arial" w:hAnsi="Arial" w:cs="Arial"/>
          <w:b/>
        </w:rPr>
      </w:pPr>
      <w:r w:rsidRPr="00C27CB2">
        <w:rPr>
          <w:rFonts w:ascii="Arial" w:hAnsi="Arial" w:cs="Arial"/>
          <w:b/>
        </w:rPr>
        <w:t>Etablissement de Transfusion Sanguine Auvergne-Rhône-Alpes</w:t>
      </w:r>
    </w:p>
    <w:p w14:paraId="64D6FBA1" w14:textId="77777777" w:rsidR="000B4238" w:rsidRPr="00C27CB2" w:rsidRDefault="000B4238" w:rsidP="000B4238">
      <w:pPr>
        <w:jc w:val="center"/>
        <w:rPr>
          <w:rFonts w:ascii="Arial" w:hAnsi="Arial" w:cs="Arial"/>
          <w:b/>
        </w:rPr>
      </w:pPr>
      <w:r w:rsidRPr="00C27CB2">
        <w:rPr>
          <w:rFonts w:ascii="Arial" w:hAnsi="Arial" w:cs="Arial"/>
          <w:b/>
        </w:rPr>
        <w:t>111 rue Elisée Reclus – CS20617</w:t>
      </w:r>
    </w:p>
    <w:p w14:paraId="26802FC6" w14:textId="77777777" w:rsidR="000B4238" w:rsidRPr="00FF71BC" w:rsidRDefault="000B4238" w:rsidP="000B4238">
      <w:pPr>
        <w:jc w:val="center"/>
        <w:rPr>
          <w:rFonts w:ascii="Arial" w:hAnsi="Arial" w:cs="Arial"/>
          <w:b/>
        </w:rPr>
      </w:pPr>
      <w:r>
        <w:rPr>
          <w:rFonts w:ascii="Arial" w:hAnsi="Arial" w:cs="Arial"/>
          <w:b/>
        </w:rPr>
        <w:t>69153 DECINES-CHARPIEU Cedex</w:t>
      </w:r>
    </w:p>
    <w:p w14:paraId="608A5446" w14:textId="77777777" w:rsidR="00472B25" w:rsidRDefault="00472B25">
      <w:pPr>
        <w:rPr>
          <w:rFonts w:ascii="Arial" w:hAnsi="Arial" w:cs="Arial"/>
          <w:b/>
          <w:bCs/>
        </w:rPr>
      </w:pPr>
    </w:p>
    <w:p w14:paraId="608A5447"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08A5449" w14:textId="77777777">
        <w:tc>
          <w:tcPr>
            <w:tcW w:w="10331" w:type="dxa"/>
            <w:shd w:val="clear" w:color="auto" w:fill="66CCFF"/>
          </w:tcPr>
          <w:p w14:paraId="608A5448"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08A544A"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608A544B" w14:textId="77777777" w:rsidR="00472B25" w:rsidRDefault="00472B25">
      <w:pPr>
        <w:rPr>
          <w:rFonts w:ascii="Arial" w:hAnsi="Arial" w:cs="Arial"/>
          <w:bCs/>
        </w:rPr>
      </w:pPr>
    </w:p>
    <w:p w14:paraId="086A2EF4" w14:textId="77777777" w:rsidR="000B4238" w:rsidRDefault="000B4238" w:rsidP="000B4238">
      <w:pPr>
        <w:rPr>
          <w:rFonts w:ascii="Arial" w:hAnsi="Arial" w:cs="Arial"/>
          <w:b/>
          <w:bCs/>
        </w:rPr>
      </w:pPr>
      <w:r w:rsidRPr="006C2AEA">
        <w:rPr>
          <w:rFonts w:ascii="Arial" w:hAnsi="Arial" w:cs="Arial"/>
          <w:b/>
          <w:bCs/>
        </w:rPr>
        <w:t>Consultation n°</w:t>
      </w:r>
      <w:r>
        <w:rPr>
          <w:rFonts w:ascii="Arial" w:hAnsi="Arial" w:cs="Arial"/>
          <w:b/>
          <w:bCs/>
        </w:rPr>
        <w:t xml:space="preserve"> 2026EFS_AURA463 </w:t>
      </w:r>
    </w:p>
    <w:p w14:paraId="608A544E" w14:textId="4383F04A" w:rsidR="00472B25" w:rsidRDefault="00FE472E">
      <w:pPr>
        <w:jc w:val="both"/>
        <w:rPr>
          <w:rFonts w:ascii="Arial" w:hAnsi="Arial" w:cs="Arial"/>
          <w:bCs/>
        </w:rPr>
      </w:pPr>
      <w:r w:rsidRPr="00FE472E">
        <w:rPr>
          <w:rFonts w:ascii="Arial" w:hAnsi="Arial" w:cs="Arial"/>
          <w:b/>
          <w:bCs/>
        </w:rPr>
        <w:t>Prestation de maitrise d’œuvre pour l’opération d’aménagement d’un site de départ collectes mobiles sur la commune d'Allonzier-La-Caille</w:t>
      </w:r>
    </w:p>
    <w:p w14:paraId="608A544F"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08A5451" w14:textId="77777777">
        <w:tc>
          <w:tcPr>
            <w:tcW w:w="10331" w:type="dxa"/>
            <w:shd w:val="clear" w:color="auto" w:fill="66CCFF"/>
          </w:tcPr>
          <w:p w14:paraId="608A5450"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08A5452" w14:textId="77777777" w:rsidR="00472B25" w:rsidRDefault="00472B25">
      <w:pPr>
        <w:pStyle w:val="Titre9"/>
        <w:numPr>
          <w:ilvl w:val="0"/>
          <w:numId w:val="0"/>
        </w:numPr>
        <w:rPr>
          <w:i w:val="0"/>
          <w:sz w:val="20"/>
        </w:rPr>
      </w:pPr>
    </w:p>
    <w:p w14:paraId="608A5453"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08A5454" w14:textId="77777777" w:rsidR="00472B25" w:rsidRDefault="00472B25">
      <w:pPr>
        <w:pStyle w:val="Titre9"/>
        <w:tabs>
          <w:tab w:val="num" w:pos="0"/>
        </w:tabs>
        <w:ind w:left="0"/>
        <w:jc w:val="both"/>
        <w:rPr>
          <w:i w:val="0"/>
          <w:iCs w:val="0"/>
          <w:sz w:val="20"/>
          <w:szCs w:val="20"/>
        </w:rPr>
      </w:pPr>
    </w:p>
    <w:p w14:paraId="608A5455"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08A5456" w14:textId="77777777" w:rsidR="00472B25" w:rsidRDefault="00472B25">
      <w:pPr>
        <w:jc w:val="both"/>
        <w:rPr>
          <w:rFonts w:ascii="Arial" w:hAnsi="Arial" w:cs="Arial"/>
          <w:b/>
          <w:bCs/>
        </w:rPr>
      </w:pPr>
    </w:p>
    <w:p w14:paraId="608A5457" w14:textId="77777777" w:rsidR="00472B25" w:rsidRDefault="00472B25">
      <w:pPr>
        <w:jc w:val="both"/>
        <w:rPr>
          <w:rFonts w:ascii="Arial" w:hAnsi="Arial" w:cs="Arial"/>
          <w:b/>
          <w:bCs/>
        </w:rPr>
      </w:pPr>
    </w:p>
    <w:p w14:paraId="608A5458" w14:textId="77777777" w:rsidR="00472B25" w:rsidRDefault="00472B25">
      <w:pPr>
        <w:jc w:val="both"/>
        <w:rPr>
          <w:rFonts w:ascii="Arial" w:hAnsi="Arial" w:cs="Arial"/>
          <w:b/>
          <w:bCs/>
        </w:rPr>
      </w:pPr>
    </w:p>
    <w:p w14:paraId="608A5459" w14:textId="77777777" w:rsidR="00472B25" w:rsidRDefault="00472B25">
      <w:pPr>
        <w:jc w:val="both"/>
        <w:rPr>
          <w:rFonts w:ascii="Arial" w:hAnsi="Arial" w:cs="Arial"/>
          <w:b/>
          <w:bCs/>
        </w:rPr>
      </w:pPr>
    </w:p>
    <w:p w14:paraId="608A545A" w14:textId="77777777" w:rsidR="00472B25" w:rsidRDefault="00472B25">
      <w:pPr>
        <w:jc w:val="both"/>
        <w:rPr>
          <w:rFonts w:ascii="Arial" w:hAnsi="Arial" w:cs="Arial"/>
          <w:b/>
          <w:bCs/>
        </w:rPr>
      </w:pPr>
    </w:p>
    <w:p w14:paraId="608A545B"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608A545C" w14:textId="77777777" w:rsidR="00472B25" w:rsidRDefault="00472B25">
      <w:pPr>
        <w:jc w:val="both"/>
        <w:rPr>
          <w:rFonts w:ascii="Arial" w:hAnsi="Arial" w:cs="Arial"/>
          <w:b/>
          <w:bCs/>
        </w:rPr>
      </w:pPr>
    </w:p>
    <w:p w14:paraId="608A545D" w14:textId="77777777" w:rsidR="00472B25" w:rsidRDefault="00472B25">
      <w:pPr>
        <w:jc w:val="both"/>
        <w:rPr>
          <w:rFonts w:ascii="Arial" w:hAnsi="Arial" w:cs="Arial"/>
          <w:b/>
          <w:bCs/>
        </w:rPr>
      </w:pPr>
    </w:p>
    <w:p w14:paraId="608A545E" w14:textId="77777777" w:rsidR="00472B25" w:rsidRDefault="00472B25">
      <w:pPr>
        <w:jc w:val="both"/>
        <w:rPr>
          <w:rFonts w:ascii="Arial" w:hAnsi="Arial" w:cs="Arial"/>
          <w:b/>
          <w:bCs/>
        </w:rPr>
      </w:pPr>
    </w:p>
    <w:p w14:paraId="608A545F" w14:textId="77777777" w:rsidR="00472B25" w:rsidRDefault="00472B25">
      <w:pPr>
        <w:jc w:val="both"/>
        <w:rPr>
          <w:rFonts w:ascii="Arial" w:hAnsi="Arial" w:cs="Arial"/>
          <w:b/>
          <w:bCs/>
        </w:rPr>
      </w:pPr>
    </w:p>
    <w:p w14:paraId="608A5460" w14:textId="77777777" w:rsidR="00472B25" w:rsidRDefault="00472B25">
      <w:pPr>
        <w:jc w:val="both"/>
        <w:rPr>
          <w:rFonts w:ascii="Arial" w:hAnsi="Arial" w:cs="Arial"/>
          <w:bCs/>
        </w:rPr>
      </w:pPr>
    </w:p>
    <w:p w14:paraId="608A5461" w14:textId="77777777" w:rsidR="00472B25" w:rsidRDefault="00472B25">
      <w:pPr>
        <w:jc w:val="both"/>
        <w:rPr>
          <w:rFonts w:ascii="Arial" w:hAnsi="Arial" w:cs="Arial"/>
          <w:bCs/>
        </w:rPr>
      </w:pPr>
    </w:p>
    <w:p w14:paraId="608A5462"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608A5463"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608A5464"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608A5468" w14:textId="77777777" w:rsidTr="00D63EF7">
        <w:trPr>
          <w:gridAfter w:val="1"/>
          <w:wAfter w:w="10" w:type="dxa"/>
          <w:trHeight w:val="296"/>
        </w:trPr>
        <w:tc>
          <w:tcPr>
            <w:tcW w:w="8506" w:type="dxa"/>
            <w:gridSpan w:val="2"/>
            <w:shd w:val="clear" w:color="auto" w:fill="auto"/>
            <w:vAlign w:val="center"/>
          </w:tcPr>
          <w:p w14:paraId="608A5465"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08A5466"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608A5467" w14:textId="77777777" w:rsidR="00472B25" w:rsidRDefault="00472B25">
            <w:pPr>
              <w:snapToGrid w:val="0"/>
              <w:jc w:val="center"/>
              <w:rPr>
                <w:rFonts w:ascii="Arial" w:hAnsi="Arial" w:cs="Arial"/>
                <w:b/>
                <w:bCs/>
              </w:rPr>
            </w:pPr>
          </w:p>
        </w:tc>
      </w:tr>
      <w:tr w:rsidR="00261FC1" w14:paraId="608A547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08A5469" w14:textId="77777777" w:rsidR="00261FC1" w:rsidRDefault="00261FC1">
            <w:pPr>
              <w:pStyle w:val="fcase1ertab"/>
              <w:snapToGrid w:val="0"/>
              <w:rPr>
                <w:rFonts w:ascii="Arial" w:hAnsi="Arial" w:cs="Arial"/>
                <w:b/>
                <w:bCs/>
              </w:rPr>
            </w:pPr>
          </w:p>
          <w:p w14:paraId="608A546A"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472E">
              <w:fldChar w:fldCharType="separate"/>
            </w:r>
            <w:r>
              <w:fldChar w:fldCharType="end"/>
            </w:r>
            <w:r>
              <w:rPr>
                <w:rFonts w:ascii="Arial" w:hAnsi="Arial" w:cs="Arial"/>
                <w:bCs/>
              </w:rPr>
              <w:t xml:space="preserve"> </w:t>
            </w:r>
            <w:r>
              <w:rPr>
                <w:rFonts w:ascii="Arial" w:hAnsi="Arial" w:cs="Arial"/>
              </w:rPr>
              <w:t>Entreprise adaptée</w:t>
            </w:r>
          </w:p>
          <w:p w14:paraId="608A546B"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08A546C"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08A546D" w14:textId="77777777" w:rsidR="00261FC1" w:rsidRDefault="00261FC1">
            <w:pPr>
              <w:snapToGrid w:val="0"/>
              <w:ind w:left="170" w:right="170"/>
              <w:jc w:val="both"/>
              <w:rPr>
                <w:rFonts w:ascii="Arial" w:hAnsi="Arial" w:cs="Arial"/>
                <w:sz w:val="16"/>
                <w:szCs w:val="16"/>
              </w:rPr>
            </w:pPr>
          </w:p>
          <w:p w14:paraId="608A546E"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08A546F" w14:textId="77777777" w:rsidR="00261FC1" w:rsidRDefault="00261FC1">
            <w:pPr>
              <w:snapToGrid w:val="0"/>
              <w:jc w:val="both"/>
              <w:rPr>
                <w:rFonts w:ascii="Arial" w:hAnsi="Arial" w:cs="Arial"/>
                <w:b/>
                <w:bCs/>
              </w:rPr>
            </w:pPr>
          </w:p>
        </w:tc>
      </w:tr>
      <w:tr w:rsidR="00261FC1" w14:paraId="608A5478"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08A5471" w14:textId="77777777" w:rsidR="00261FC1" w:rsidRDefault="00261FC1">
            <w:pPr>
              <w:pStyle w:val="fcase1ertab"/>
              <w:snapToGrid w:val="0"/>
              <w:rPr>
                <w:rFonts w:ascii="Arial" w:hAnsi="Arial" w:cs="Arial"/>
                <w:b/>
                <w:bCs/>
              </w:rPr>
            </w:pPr>
          </w:p>
          <w:p w14:paraId="608A5472"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472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608A5473"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08A5474" w14:textId="77777777" w:rsidR="00261FC1" w:rsidRDefault="00261FC1">
            <w:pPr>
              <w:snapToGrid w:val="0"/>
              <w:ind w:left="170" w:right="170"/>
              <w:jc w:val="both"/>
              <w:rPr>
                <w:rFonts w:ascii="Arial" w:hAnsi="Arial" w:cs="Arial"/>
                <w:b/>
                <w:bCs/>
                <w:sz w:val="16"/>
                <w:szCs w:val="16"/>
              </w:rPr>
            </w:pPr>
          </w:p>
          <w:p w14:paraId="608A5475"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08A5476"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08A5477" w14:textId="77777777" w:rsidR="00261FC1" w:rsidRDefault="00261FC1">
            <w:pPr>
              <w:snapToGrid w:val="0"/>
              <w:jc w:val="both"/>
              <w:rPr>
                <w:rFonts w:ascii="Arial" w:hAnsi="Arial" w:cs="Arial"/>
                <w:b/>
                <w:bCs/>
              </w:rPr>
            </w:pPr>
          </w:p>
        </w:tc>
      </w:tr>
      <w:tr w:rsidR="00261FC1" w14:paraId="608A548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08A5479" w14:textId="77777777" w:rsidR="00261FC1" w:rsidRDefault="00261FC1" w:rsidP="00224E9C">
            <w:pPr>
              <w:pStyle w:val="fcase1ertab"/>
              <w:snapToGrid w:val="0"/>
              <w:rPr>
                <w:rFonts w:ascii="Arial" w:hAnsi="Arial" w:cs="Arial"/>
                <w:b/>
                <w:bCs/>
                <w:sz w:val="18"/>
                <w:szCs w:val="18"/>
              </w:rPr>
            </w:pPr>
          </w:p>
          <w:p w14:paraId="608A547A"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472E">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08A547B"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608A547C" w14:textId="77777777" w:rsidR="00261FC1" w:rsidRDefault="00261FC1" w:rsidP="00224E9C">
            <w:pPr>
              <w:snapToGrid w:val="0"/>
              <w:ind w:left="170" w:right="170"/>
              <w:jc w:val="both"/>
              <w:rPr>
                <w:rFonts w:ascii="Arial" w:hAnsi="Arial" w:cs="Arial"/>
                <w:b/>
                <w:bCs/>
                <w:sz w:val="16"/>
                <w:szCs w:val="16"/>
              </w:rPr>
            </w:pPr>
          </w:p>
          <w:p w14:paraId="608A547D" w14:textId="77777777" w:rsidR="00261FC1" w:rsidRDefault="00261FC1" w:rsidP="00224E9C">
            <w:pPr>
              <w:snapToGrid w:val="0"/>
              <w:ind w:left="170" w:right="170"/>
              <w:jc w:val="both"/>
              <w:rPr>
                <w:rFonts w:ascii="Arial" w:hAnsi="Arial" w:cs="Arial"/>
                <w:b/>
                <w:bCs/>
                <w:sz w:val="16"/>
                <w:szCs w:val="16"/>
              </w:rPr>
            </w:pPr>
          </w:p>
          <w:p w14:paraId="608A547E" w14:textId="77777777" w:rsidR="00261FC1" w:rsidRDefault="00261FC1" w:rsidP="00224E9C">
            <w:pPr>
              <w:snapToGrid w:val="0"/>
              <w:ind w:left="170" w:right="170"/>
              <w:jc w:val="both"/>
              <w:rPr>
                <w:rFonts w:ascii="Arial" w:hAnsi="Arial" w:cs="Arial"/>
                <w:b/>
                <w:bCs/>
                <w:sz w:val="16"/>
                <w:szCs w:val="16"/>
              </w:rPr>
            </w:pPr>
          </w:p>
          <w:p w14:paraId="608A547F" w14:textId="77777777" w:rsidR="00261FC1" w:rsidRDefault="00261FC1" w:rsidP="00224E9C">
            <w:pPr>
              <w:snapToGrid w:val="0"/>
              <w:ind w:left="170" w:right="170"/>
              <w:jc w:val="both"/>
              <w:rPr>
                <w:rFonts w:ascii="Arial" w:hAnsi="Arial" w:cs="Arial"/>
                <w:b/>
                <w:bCs/>
                <w:sz w:val="16"/>
                <w:szCs w:val="16"/>
              </w:rPr>
            </w:pPr>
          </w:p>
          <w:p w14:paraId="608A5480"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08A5481" w14:textId="77777777" w:rsidR="00261FC1" w:rsidRDefault="00261FC1" w:rsidP="00224E9C">
            <w:pPr>
              <w:snapToGrid w:val="0"/>
              <w:jc w:val="both"/>
              <w:rPr>
                <w:rFonts w:ascii="Arial" w:hAnsi="Arial" w:cs="Arial"/>
                <w:b/>
                <w:bCs/>
              </w:rPr>
            </w:pPr>
          </w:p>
        </w:tc>
      </w:tr>
      <w:tr w:rsidR="00261FC1" w14:paraId="608A548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08A5483" w14:textId="77777777" w:rsidR="00261FC1" w:rsidRDefault="00261FC1">
            <w:pPr>
              <w:pStyle w:val="fcase1ertab"/>
              <w:snapToGrid w:val="0"/>
              <w:rPr>
                <w:rFonts w:ascii="Arial" w:hAnsi="Arial" w:cs="Arial"/>
                <w:b/>
                <w:bCs/>
                <w:sz w:val="18"/>
                <w:szCs w:val="18"/>
              </w:rPr>
            </w:pPr>
          </w:p>
          <w:p w14:paraId="608A5484"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472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08A5485"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08A5486" w14:textId="77777777" w:rsidR="00261FC1" w:rsidRDefault="00261FC1">
            <w:pPr>
              <w:snapToGrid w:val="0"/>
              <w:ind w:left="170" w:right="170"/>
              <w:jc w:val="both"/>
              <w:rPr>
                <w:rFonts w:ascii="Arial" w:hAnsi="Arial" w:cs="Arial"/>
                <w:b/>
                <w:bCs/>
                <w:sz w:val="16"/>
                <w:szCs w:val="16"/>
              </w:rPr>
            </w:pPr>
          </w:p>
          <w:p w14:paraId="608A5487" w14:textId="77777777" w:rsidR="00261FC1" w:rsidRDefault="00261FC1">
            <w:pPr>
              <w:snapToGrid w:val="0"/>
              <w:ind w:left="170" w:right="170"/>
              <w:jc w:val="both"/>
              <w:rPr>
                <w:rFonts w:ascii="Arial" w:hAnsi="Arial" w:cs="Arial"/>
                <w:b/>
                <w:bCs/>
                <w:sz w:val="16"/>
                <w:szCs w:val="16"/>
              </w:rPr>
            </w:pPr>
          </w:p>
          <w:p w14:paraId="608A5488" w14:textId="77777777" w:rsidR="00261FC1" w:rsidRDefault="00261FC1">
            <w:pPr>
              <w:snapToGrid w:val="0"/>
              <w:ind w:left="170" w:right="170"/>
              <w:jc w:val="both"/>
              <w:rPr>
                <w:rFonts w:ascii="Arial" w:hAnsi="Arial" w:cs="Arial"/>
                <w:b/>
                <w:bCs/>
                <w:sz w:val="16"/>
                <w:szCs w:val="16"/>
              </w:rPr>
            </w:pPr>
          </w:p>
          <w:p w14:paraId="608A5489" w14:textId="77777777" w:rsidR="00261FC1" w:rsidRDefault="00261FC1">
            <w:pPr>
              <w:snapToGrid w:val="0"/>
              <w:ind w:left="170" w:right="170"/>
              <w:jc w:val="both"/>
              <w:rPr>
                <w:rFonts w:ascii="Arial" w:hAnsi="Arial" w:cs="Arial"/>
                <w:b/>
                <w:bCs/>
                <w:sz w:val="16"/>
                <w:szCs w:val="16"/>
              </w:rPr>
            </w:pPr>
          </w:p>
          <w:p w14:paraId="608A548A"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08A548B" w14:textId="77777777" w:rsidR="00261FC1" w:rsidRDefault="00261FC1">
            <w:pPr>
              <w:snapToGrid w:val="0"/>
              <w:jc w:val="both"/>
              <w:rPr>
                <w:rFonts w:ascii="Arial" w:hAnsi="Arial" w:cs="Arial"/>
                <w:b/>
                <w:bCs/>
              </w:rPr>
            </w:pPr>
          </w:p>
        </w:tc>
      </w:tr>
      <w:tr w:rsidR="00E83C20" w14:paraId="608A549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08A548D" w14:textId="77777777" w:rsidR="00E83C20" w:rsidRDefault="00E83C20" w:rsidP="00D4627D">
            <w:pPr>
              <w:pStyle w:val="fcase1ertab"/>
              <w:snapToGrid w:val="0"/>
              <w:rPr>
                <w:rFonts w:ascii="Arial" w:hAnsi="Arial" w:cs="Arial"/>
                <w:b/>
                <w:bCs/>
                <w:sz w:val="18"/>
                <w:szCs w:val="18"/>
              </w:rPr>
            </w:pPr>
          </w:p>
          <w:p w14:paraId="608A548E"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FE472E">
              <w:rPr>
                <w:rFonts w:ascii="Arial" w:hAnsi="Arial" w:cs="Arial"/>
              </w:rPr>
            </w:r>
            <w:r w:rsidR="00FE472E">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608A548F"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08A5490" w14:textId="77777777" w:rsidR="00E83C20" w:rsidRDefault="00E83C20" w:rsidP="00D4627D">
            <w:pPr>
              <w:snapToGrid w:val="0"/>
              <w:ind w:left="170" w:right="170"/>
              <w:jc w:val="both"/>
              <w:rPr>
                <w:rFonts w:ascii="Arial" w:hAnsi="Arial" w:cs="Arial"/>
                <w:b/>
                <w:bCs/>
                <w:sz w:val="16"/>
                <w:szCs w:val="16"/>
              </w:rPr>
            </w:pPr>
          </w:p>
          <w:p w14:paraId="608A5491"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608A5492" w14:textId="77777777" w:rsidR="00E83C20" w:rsidRDefault="00E83C20" w:rsidP="00D4627D">
            <w:pPr>
              <w:snapToGrid w:val="0"/>
              <w:ind w:left="170" w:right="170"/>
              <w:jc w:val="both"/>
              <w:rPr>
                <w:rFonts w:ascii="Arial" w:hAnsi="Arial" w:cs="Arial"/>
                <w:b/>
                <w:bCs/>
                <w:sz w:val="16"/>
                <w:szCs w:val="16"/>
              </w:rPr>
            </w:pPr>
          </w:p>
          <w:p w14:paraId="608A5493" w14:textId="77777777" w:rsidR="00E83C20" w:rsidRDefault="00E83C20" w:rsidP="00D4627D">
            <w:pPr>
              <w:snapToGrid w:val="0"/>
              <w:ind w:left="170" w:right="170"/>
              <w:jc w:val="both"/>
              <w:rPr>
                <w:rFonts w:ascii="Arial" w:hAnsi="Arial" w:cs="Arial"/>
                <w:b/>
                <w:bCs/>
                <w:sz w:val="16"/>
                <w:szCs w:val="16"/>
              </w:rPr>
            </w:pPr>
          </w:p>
          <w:p w14:paraId="608A5494"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08A5495" w14:textId="77777777" w:rsidR="00E83C20" w:rsidRDefault="00E83C20" w:rsidP="00D4627D">
            <w:pPr>
              <w:snapToGrid w:val="0"/>
              <w:jc w:val="both"/>
              <w:rPr>
                <w:rFonts w:ascii="Arial" w:hAnsi="Arial" w:cs="Arial"/>
                <w:b/>
                <w:bCs/>
              </w:rPr>
            </w:pPr>
          </w:p>
        </w:tc>
      </w:tr>
    </w:tbl>
    <w:p w14:paraId="608A5497" w14:textId="77777777" w:rsidR="00261FC1" w:rsidRDefault="00261FC1" w:rsidP="00D21AD8">
      <w:pPr>
        <w:tabs>
          <w:tab w:val="left" w:pos="-142"/>
          <w:tab w:val="left" w:pos="4111"/>
        </w:tabs>
        <w:rPr>
          <w:rFonts w:ascii="Arial" w:hAnsi="Arial" w:cs="Arial"/>
          <w:b/>
          <w:bCs/>
          <w:sz w:val="22"/>
          <w:szCs w:val="22"/>
        </w:rPr>
      </w:pPr>
    </w:p>
    <w:p w14:paraId="608A5498"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08A549A" w14:textId="77777777" w:rsidTr="005C765E">
        <w:tc>
          <w:tcPr>
            <w:tcW w:w="10344" w:type="dxa"/>
            <w:shd w:val="clear" w:color="auto" w:fill="66CCFF"/>
          </w:tcPr>
          <w:p w14:paraId="608A5499"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608A549B" w14:textId="77777777" w:rsidR="00D21AD8" w:rsidRDefault="00D21AD8" w:rsidP="00D21AD8">
      <w:pPr>
        <w:tabs>
          <w:tab w:val="left" w:pos="-142"/>
          <w:tab w:val="left" w:pos="4111"/>
        </w:tabs>
        <w:rPr>
          <w:rFonts w:ascii="Arial" w:hAnsi="Arial" w:cs="Arial"/>
          <w:b/>
          <w:bCs/>
          <w:sz w:val="22"/>
          <w:szCs w:val="22"/>
        </w:rPr>
      </w:pPr>
    </w:p>
    <w:p w14:paraId="608A549C"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608A549D"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08A549E"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08A549F"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08A54A0" w14:textId="77777777" w:rsidR="002611DA" w:rsidRDefault="002611DA">
      <w:pPr>
        <w:suppressAutoHyphens w:val="0"/>
        <w:rPr>
          <w:rFonts w:ascii="Arial" w:hAnsi="Arial" w:cs="Arial"/>
        </w:rPr>
      </w:pPr>
      <w:r>
        <w:rPr>
          <w:rFonts w:ascii="Arial" w:hAnsi="Arial" w:cs="Arial"/>
        </w:rPr>
        <w:br w:type="page"/>
      </w:r>
    </w:p>
    <w:p w14:paraId="608A54A1"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08A54A3" w14:textId="77777777" w:rsidTr="00261FC1">
        <w:tc>
          <w:tcPr>
            <w:tcW w:w="10331" w:type="dxa"/>
            <w:shd w:val="clear" w:color="auto" w:fill="66CCFF"/>
          </w:tcPr>
          <w:p w14:paraId="608A54A2"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608A54A4"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08A54A5"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608A54A6"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08A54A7"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08A54A8"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08A54A9" w14:textId="77777777" w:rsidR="00C56C9E" w:rsidRDefault="00C56C9E">
      <w:pPr>
        <w:pStyle w:val="En-tte"/>
        <w:tabs>
          <w:tab w:val="clear" w:pos="4536"/>
          <w:tab w:val="clear" w:pos="9072"/>
          <w:tab w:val="left" w:pos="0"/>
          <w:tab w:val="left" w:pos="2160"/>
        </w:tabs>
        <w:rPr>
          <w:rFonts w:ascii="Arial" w:hAnsi="Arial" w:cs="Arial"/>
          <w:b/>
          <w:bCs/>
        </w:rPr>
      </w:pPr>
    </w:p>
    <w:p w14:paraId="608A54AA"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608A54AB"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08A54B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08A54AC"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08A54A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08A54A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08A54A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08A54B6"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08A54B1"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608A54B2" w14:textId="77777777" w:rsidR="00472B25" w:rsidRDefault="00472B25">
            <w:pPr>
              <w:tabs>
                <w:tab w:val="left" w:pos="864"/>
              </w:tabs>
              <w:snapToGrid w:val="0"/>
              <w:spacing w:before="120" w:after="120"/>
              <w:rPr>
                <w:rFonts w:ascii="Arial" w:hAnsi="Arial" w:cs="Arial"/>
                <w:sz w:val="16"/>
                <w:szCs w:val="16"/>
              </w:rPr>
            </w:pPr>
          </w:p>
          <w:p w14:paraId="608A54B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08A54B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08A54B5" w14:textId="77777777" w:rsidR="00472B25" w:rsidRDefault="00472B25">
            <w:pPr>
              <w:tabs>
                <w:tab w:val="left" w:pos="864"/>
              </w:tabs>
              <w:snapToGrid w:val="0"/>
              <w:spacing w:before="120" w:after="120"/>
              <w:jc w:val="right"/>
              <w:rPr>
                <w:rFonts w:ascii="Arial" w:hAnsi="Arial" w:cs="Arial"/>
                <w:sz w:val="16"/>
                <w:szCs w:val="16"/>
              </w:rPr>
            </w:pPr>
          </w:p>
        </w:tc>
      </w:tr>
      <w:tr w:rsidR="00472B25" w14:paraId="608A54BE" w14:textId="77777777">
        <w:trPr>
          <w:trHeight w:val="737"/>
        </w:trPr>
        <w:tc>
          <w:tcPr>
            <w:tcW w:w="2566" w:type="dxa"/>
            <w:tcBorders>
              <w:left w:val="single" w:sz="8" w:space="0" w:color="000000"/>
              <w:bottom w:val="single" w:sz="8" w:space="0" w:color="000000"/>
            </w:tcBorders>
            <w:shd w:val="clear" w:color="auto" w:fill="auto"/>
          </w:tcPr>
          <w:p w14:paraId="608A54B7"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608A54B8" w14:textId="77777777" w:rsidR="00472B25" w:rsidRDefault="00472B25">
            <w:pPr>
              <w:tabs>
                <w:tab w:val="left" w:pos="864"/>
              </w:tabs>
              <w:snapToGrid w:val="0"/>
              <w:spacing w:before="120" w:after="120"/>
              <w:rPr>
                <w:rFonts w:ascii="Arial" w:hAnsi="Arial" w:cs="Arial"/>
                <w:sz w:val="16"/>
                <w:szCs w:val="16"/>
              </w:rPr>
            </w:pPr>
          </w:p>
          <w:p w14:paraId="608A54B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08A54BA" w14:textId="77777777" w:rsidR="00472B25" w:rsidRDefault="00472B25">
            <w:pPr>
              <w:tabs>
                <w:tab w:val="left" w:pos="864"/>
              </w:tabs>
              <w:snapToGrid w:val="0"/>
              <w:spacing w:before="120" w:after="120"/>
              <w:jc w:val="right"/>
              <w:rPr>
                <w:rFonts w:ascii="Arial" w:hAnsi="Arial" w:cs="Arial"/>
                <w:sz w:val="16"/>
                <w:szCs w:val="16"/>
              </w:rPr>
            </w:pPr>
          </w:p>
          <w:p w14:paraId="608A54B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08A54BC" w14:textId="77777777" w:rsidR="00472B25" w:rsidRDefault="00472B25">
            <w:pPr>
              <w:tabs>
                <w:tab w:val="left" w:pos="864"/>
              </w:tabs>
              <w:snapToGrid w:val="0"/>
              <w:spacing w:before="120" w:after="120"/>
              <w:jc w:val="right"/>
              <w:rPr>
                <w:rFonts w:ascii="Arial" w:hAnsi="Arial" w:cs="Arial"/>
                <w:sz w:val="16"/>
                <w:szCs w:val="16"/>
              </w:rPr>
            </w:pPr>
          </w:p>
          <w:p w14:paraId="608A54B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08A54BF" w14:textId="77777777" w:rsidR="00472B25" w:rsidRDefault="00472B25">
      <w:pPr>
        <w:tabs>
          <w:tab w:val="left" w:pos="864"/>
        </w:tabs>
        <w:jc w:val="both"/>
        <w:rPr>
          <w:rFonts w:ascii="Arial" w:hAnsi="Arial" w:cs="Arial"/>
        </w:rPr>
      </w:pPr>
    </w:p>
    <w:p w14:paraId="608A54C0" w14:textId="77777777" w:rsidR="00E657EE" w:rsidRDefault="00E657EE">
      <w:pPr>
        <w:tabs>
          <w:tab w:val="left" w:pos="864"/>
        </w:tabs>
        <w:jc w:val="both"/>
        <w:rPr>
          <w:rFonts w:ascii="Arial" w:hAnsi="Arial" w:cs="Arial"/>
        </w:rPr>
      </w:pPr>
    </w:p>
    <w:p w14:paraId="608A54C1"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608A54C2"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608A54C3"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FE472E">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FE472E">
        <w:fldChar w:fldCharType="separate"/>
      </w:r>
      <w:r>
        <w:fldChar w:fldCharType="end"/>
      </w:r>
      <w:r>
        <w:t xml:space="preserve">  </w:t>
      </w:r>
    </w:p>
    <w:p w14:paraId="608A54C4"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08A54C5"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08A54C7" w14:textId="77777777" w:rsidTr="00224E9C">
        <w:tc>
          <w:tcPr>
            <w:tcW w:w="10331" w:type="dxa"/>
            <w:shd w:val="clear" w:color="auto" w:fill="66CCFF"/>
          </w:tcPr>
          <w:p w14:paraId="608A54C6"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608A54C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08A54C9"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608A54CA"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08A54CB"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08A54CC"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08A54CD"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08A54CE" w14:textId="77777777" w:rsidR="00614607" w:rsidRDefault="00614607">
      <w:pPr>
        <w:pStyle w:val="En-tte"/>
        <w:tabs>
          <w:tab w:val="clear" w:pos="4536"/>
          <w:tab w:val="clear" w:pos="9072"/>
          <w:tab w:val="left" w:pos="864"/>
        </w:tabs>
        <w:rPr>
          <w:rFonts w:ascii="Arial" w:hAnsi="Arial" w:cs="Arial"/>
        </w:rPr>
      </w:pPr>
    </w:p>
    <w:p w14:paraId="608A54CF"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08A54D1" w14:textId="77777777">
        <w:tc>
          <w:tcPr>
            <w:tcW w:w="10331" w:type="dxa"/>
            <w:shd w:val="clear" w:color="auto" w:fill="66CCFF"/>
          </w:tcPr>
          <w:p w14:paraId="608A54D0"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08A54D2"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08A54D3" w14:textId="77777777" w:rsidR="00472B25" w:rsidRDefault="00472B25">
      <w:pPr>
        <w:tabs>
          <w:tab w:val="left" w:pos="576"/>
        </w:tabs>
        <w:rPr>
          <w:rFonts w:ascii="Arial" w:hAnsi="Arial" w:cs="Arial"/>
          <w:iCs/>
        </w:rPr>
      </w:pPr>
    </w:p>
    <w:p w14:paraId="608A54D4"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08A54D5"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608A54D6" w14:textId="77777777" w:rsidR="00472B25" w:rsidRDefault="00472B25">
      <w:pPr>
        <w:pStyle w:val="En-tte"/>
        <w:tabs>
          <w:tab w:val="clear" w:pos="4536"/>
          <w:tab w:val="clear" w:pos="9072"/>
          <w:tab w:val="left" w:pos="864"/>
        </w:tabs>
        <w:rPr>
          <w:rFonts w:ascii="Arial" w:hAnsi="Arial" w:cs="Arial"/>
        </w:rPr>
      </w:pPr>
    </w:p>
    <w:p w14:paraId="608A54D7" w14:textId="77777777" w:rsidR="006A5F71" w:rsidRDefault="006A5F71">
      <w:pPr>
        <w:pStyle w:val="En-tte"/>
        <w:tabs>
          <w:tab w:val="clear" w:pos="4536"/>
          <w:tab w:val="clear" w:pos="9072"/>
          <w:tab w:val="left" w:pos="864"/>
        </w:tabs>
        <w:rPr>
          <w:rFonts w:ascii="Arial" w:hAnsi="Arial" w:cs="Arial"/>
        </w:rPr>
      </w:pPr>
    </w:p>
    <w:p w14:paraId="608A54D8" w14:textId="77777777" w:rsidR="002611DA" w:rsidRDefault="002611DA">
      <w:pPr>
        <w:suppressAutoHyphens w:val="0"/>
        <w:rPr>
          <w:rFonts w:ascii="Arial" w:hAnsi="Arial" w:cs="Arial"/>
        </w:rPr>
      </w:pPr>
      <w:r>
        <w:rPr>
          <w:rFonts w:ascii="Arial" w:hAnsi="Arial" w:cs="Arial"/>
        </w:rPr>
        <w:br w:type="page"/>
      </w:r>
    </w:p>
    <w:p w14:paraId="608A54D9"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08A54DB" w14:textId="77777777">
        <w:tc>
          <w:tcPr>
            <w:tcW w:w="10331" w:type="dxa"/>
            <w:shd w:val="clear" w:color="auto" w:fill="66CCFF"/>
          </w:tcPr>
          <w:p w14:paraId="608A54DA"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608A54DC" w14:textId="77777777" w:rsidR="00472B25" w:rsidRDefault="00472B25">
      <w:pPr>
        <w:tabs>
          <w:tab w:val="left" w:pos="426"/>
        </w:tabs>
        <w:jc w:val="both"/>
        <w:rPr>
          <w:rFonts w:ascii="Arial" w:hAnsi="Arial" w:cs="Arial"/>
          <w:spacing w:val="-10"/>
        </w:rPr>
      </w:pPr>
    </w:p>
    <w:p w14:paraId="608A54DD" w14:textId="77777777" w:rsidR="00472B25" w:rsidRDefault="00472B25">
      <w:pPr>
        <w:tabs>
          <w:tab w:val="left" w:pos="426"/>
        </w:tabs>
        <w:jc w:val="both"/>
        <w:rPr>
          <w:rFonts w:ascii="Arial" w:hAnsi="Arial" w:cs="Arial"/>
          <w:spacing w:val="-10"/>
        </w:rPr>
      </w:pPr>
    </w:p>
    <w:p w14:paraId="608A54DE"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608A54DF" w14:textId="77777777" w:rsidR="00472B25" w:rsidRDefault="00472B25">
      <w:pPr>
        <w:tabs>
          <w:tab w:val="left" w:pos="426"/>
        </w:tabs>
        <w:jc w:val="both"/>
        <w:rPr>
          <w:rFonts w:ascii="Arial" w:hAnsi="Arial" w:cs="Arial"/>
          <w:spacing w:val="-10"/>
        </w:rPr>
      </w:pPr>
    </w:p>
    <w:p w14:paraId="608A54E0" w14:textId="77777777" w:rsidR="0013398C" w:rsidRDefault="0013398C">
      <w:pPr>
        <w:tabs>
          <w:tab w:val="left" w:pos="426"/>
        </w:tabs>
        <w:jc w:val="both"/>
        <w:rPr>
          <w:rFonts w:ascii="Arial" w:hAnsi="Arial" w:cs="Arial"/>
          <w:spacing w:val="-10"/>
        </w:rPr>
      </w:pPr>
    </w:p>
    <w:p w14:paraId="608A54E1" w14:textId="77777777" w:rsidR="00472B25" w:rsidRDefault="00472B25">
      <w:pPr>
        <w:tabs>
          <w:tab w:val="left" w:pos="426"/>
        </w:tabs>
        <w:jc w:val="both"/>
        <w:rPr>
          <w:rFonts w:ascii="Arial" w:hAnsi="Arial" w:cs="Arial"/>
          <w:spacing w:val="-10"/>
        </w:rPr>
      </w:pPr>
    </w:p>
    <w:p w14:paraId="608A54E2" w14:textId="77777777" w:rsidR="00472B25" w:rsidRDefault="00472B25">
      <w:pPr>
        <w:tabs>
          <w:tab w:val="left" w:pos="426"/>
        </w:tabs>
        <w:jc w:val="both"/>
        <w:rPr>
          <w:rFonts w:ascii="Arial" w:hAnsi="Arial" w:cs="Arial"/>
          <w:spacing w:val="-10"/>
        </w:rPr>
      </w:pPr>
    </w:p>
    <w:p w14:paraId="608A54E3"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08A54E4" w14:textId="77777777" w:rsidR="00472B25" w:rsidRPr="0013398C" w:rsidRDefault="00472B25">
      <w:pPr>
        <w:tabs>
          <w:tab w:val="left" w:pos="426"/>
        </w:tabs>
        <w:jc w:val="both"/>
        <w:rPr>
          <w:rFonts w:ascii="Arial" w:hAnsi="Arial" w:cs="Arial"/>
          <w:spacing w:val="-10"/>
          <w:sz w:val="22"/>
          <w:szCs w:val="22"/>
        </w:rPr>
      </w:pPr>
    </w:p>
    <w:p w14:paraId="608A54E5" w14:textId="77777777" w:rsidR="00472B25" w:rsidRDefault="00472B25">
      <w:pPr>
        <w:tabs>
          <w:tab w:val="left" w:pos="576"/>
        </w:tabs>
        <w:rPr>
          <w:rFonts w:ascii="Arial" w:hAnsi="Arial" w:cs="Arial"/>
        </w:rPr>
      </w:pPr>
    </w:p>
    <w:p w14:paraId="608A54E6" w14:textId="77777777" w:rsidR="00472B25" w:rsidRDefault="00472B25">
      <w:pPr>
        <w:jc w:val="both"/>
        <w:rPr>
          <w:rFonts w:ascii="Arial" w:hAnsi="Arial" w:cs="Arial"/>
        </w:rPr>
      </w:pPr>
    </w:p>
    <w:p w14:paraId="608A54E7" w14:textId="77777777" w:rsidR="00B80B6A" w:rsidRDefault="00B80B6A">
      <w:pPr>
        <w:jc w:val="both"/>
        <w:rPr>
          <w:rFonts w:ascii="Arial" w:hAnsi="Arial" w:cs="Arial"/>
        </w:rPr>
      </w:pPr>
    </w:p>
    <w:p w14:paraId="608A54E8" w14:textId="77777777" w:rsidR="00B80B6A" w:rsidRDefault="00B80B6A">
      <w:pPr>
        <w:jc w:val="both"/>
        <w:rPr>
          <w:rFonts w:ascii="Arial" w:hAnsi="Arial" w:cs="Arial"/>
        </w:rPr>
      </w:pPr>
    </w:p>
    <w:p w14:paraId="608A54E9" w14:textId="77777777" w:rsidR="00B80B6A" w:rsidRDefault="00B80B6A">
      <w:pPr>
        <w:jc w:val="both"/>
        <w:rPr>
          <w:rFonts w:ascii="Arial" w:hAnsi="Arial" w:cs="Arial"/>
        </w:rPr>
      </w:pPr>
    </w:p>
    <w:p w14:paraId="608A54EA" w14:textId="77777777" w:rsidR="00B80B6A" w:rsidRDefault="00B80B6A">
      <w:pPr>
        <w:jc w:val="both"/>
        <w:rPr>
          <w:rFonts w:ascii="Arial" w:hAnsi="Arial" w:cs="Arial"/>
        </w:rPr>
      </w:pPr>
    </w:p>
    <w:p w14:paraId="608A54EB" w14:textId="77777777" w:rsidR="00B80B6A" w:rsidRDefault="00B80B6A">
      <w:pPr>
        <w:jc w:val="both"/>
        <w:rPr>
          <w:rFonts w:ascii="Arial" w:hAnsi="Arial" w:cs="Arial"/>
        </w:rPr>
      </w:pPr>
    </w:p>
    <w:p w14:paraId="608A54EC" w14:textId="77777777" w:rsidR="00B80B6A" w:rsidRDefault="00B80B6A">
      <w:pPr>
        <w:jc w:val="both"/>
        <w:rPr>
          <w:rFonts w:ascii="Arial" w:hAnsi="Arial" w:cs="Arial"/>
        </w:rPr>
      </w:pPr>
    </w:p>
    <w:p w14:paraId="608A54ED" w14:textId="77777777" w:rsidR="00B80B6A" w:rsidRDefault="00B80B6A">
      <w:pPr>
        <w:jc w:val="both"/>
        <w:rPr>
          <w:rFonts w:ascii="Arial" w:hAnsi="Arial" w:cs="Arial"/>
        </w:rPr>
      </w:pPr>
    </w:p>
    <w:p w14:paraId="608A54EE" w14:textId="77777777" w:rsidR="00B80B6A" w:rsidRDefault="00B80B6A">
      <w:pPr>
        <w:jc w:val="both"/>
        <w:rPr>
          <w:rFonts w:ascii="Arial" w:hAnsi="Arial" w:cs="Arial"/>
        </w:rPr>
      </w:pPr>
    </w:p>
    <w:p w14:paraId="608A54EF" w14:textId="77777777" w:rsidR="00B80B6A" w:rsidRDefault="00B80B6A">
      <w:pPr>
        <w:jc w:val="both"/>
        <w:rPr>
          <w:rFonts w:ascii="Arial" w:hAnsi="Arial" w:cs="Arial"/>
        </w:rPr>
      </w:pPr>
    </w:p>
    <w:p w14:paraId="608A54F0" w14:textId="77777777" w:rsidR="00B80B6A" w:rsidRDefault="00B80B6A">
      <w:pPr>
        <w:jc w:val="both"/>
        <w:rPr>
          <w:rFonts w:ascii="Arial" w:hAnsi="Arial" w:cs="Arial"/>
        </w:rPr>
      </w:pPr>
    </w:p>
    <w:p w14:paraId="608A54F1" w14:textId="77777777" w:rsidR="00B80B6A" w:rsidRDefault="00B80B6A">
      <w:pPr>
        <w:jc w:val="both"/>
        <w:rPr>
          <w:rFonts w:ascii="Arial" w:hAnsi="Arial" w:cs="Arial"/>
        </w:rPr>
      </w:pPr>
    </w:p>
    <w:p w14:paraId="608A54F2" w14:textId="77777777" w:rsidR="00B80B6A" w:rsidRDefault="00B80B6A">
      <w:pPr>
        <w:jc w:val="both"/>
        <w:rPr>
          <w:rFonts w:ascii="Arial" w:hAnsi="Arial" w:cs="Arial"/>
        </w:rPr>
      </w:pPr>
    </w:p>
    <w:p w14:paraId="608A54F3" w14:textId="77777777" w:rsidR="00B80B6A" w:rsidRDefault="00B80B6A">
      <w:pPr>
        <w:jc w:val="both"/>
        <w:rPr>
          <w:rFonts w:ascii="Arial" w:hAnsi="Arial" w:cs="Arial"/>
        </w:rPr>
      </w:pPr>
    </w:p>
    <w:p w14:paraId="608A54F4" w14:textId="77777777" w:rsidR="00B80B6A" w:rsidRDefault="00B80B6A">
      <w:pPr>
        <w:jc w:val="both"/>
        <w:rPr>
          <w:rFonts w:ascii="Arial" w:hAnsi="Arial" w:cs="Arial"/>
        </w:rPr>
      </w:pPr>
    </w:p>
    <w:p w14:paraId="608A54F5" w14:textId="77777777" w:rsidR="00B80B6A" w:rsidRDefault="00B80B6A">
      <w:pPr>
        <w:jc w:val="both"/>
        <w:rPr>
          <w:rFonts w:ascii="Arial" w:hAnsi="Arial" w:cs="Arial"/>
        </w:rPr>
      </w:pPr>
    </w:p>
    <w:p w14:paraId="608A54F6" w14:textId="77777777" w:rsidR="00B80B6A" w:rsidRDefault="00B80B6A">
      <w:pPr>
        <w:jc w:val="both"/>
        <w:rPr>
          <w:rFonts w:ascii="Arial" w:hAnsi="Arial" w:cs="Arial"/>
        </w:rPr>
      </w:pPr>
    </w:p>
    <w:p w14:paraId="608A54F7" w14:textId="77777777" w:rsidR="00B80B6A" w:rsidRDefault="00B80B6A">
      <w:pPr>
        <w:jc w:val="both"/>
        <w:rPr>
          <w:rFonts w:ascii="Arial" w:hAnsi="Arial" w:cs="Arial"/>
        </w:rPr>
      </w:pPr>
    </w:p>
    <w:p w14:paraId="608A54F8" w14:textId="77777777" w:rsidR="00B71E45" w:rsidRDefault="00B71E45">
      <w:pPr>
        <w:jc w:val="both"/>
        <w:rPr>
          <w:rFonts w:ascii="Arial" w:hAnsi="Arial" w:cs="Arial"/>
        </w:rPr>
      </w:pPr>
    </w:p>
    <w:p w14:paraId="608A54F9" w14:textId="77777777" w:rsidR="00B71E45" w:rsidRDefault="00B71E45">
      <w:pPr>
        <w:jc w:val="both"/>
        <w:rPr>
          <w:rFonts w:ascii="Arial" w:hAnsi="Arial" w:cs="Arial"/>
        </w:rPr>
      </w:pPr>
    </w:p>
    <w:p w14:paraId="608A54FA" w14:textId="77777777" w:rsidR="00B71E45" w:rsidRDefault="00B71E45">
      <w:pPr>
        <w:jc w:val="both"/>
        <w:rPr>
          <w:rFonts w:ascii="Arial" w:hAnsi="Arial" w:cs="Arial"/>
        </w:rPr>
      </w:pPr>
    </w:p>
    <w:p w14:paraId="608A54FB" w14:textId="77777777" w:rsidR="00B71E45" w:rsidRDefault="00B71E45">
      <w:pPr>
        <w:jc w:val="both"/>
        <w:rPr>
          <w:rFonts w:ascii="Arial" w:hAnsi="Arial" w:cs="Arial"/>
        </w:rPr>
      </w:pPr>
    </w:p>
    <w:p w14:paraId="608A54FC" w14:textId="77777777" w:rsidR="00B80B6A" w:rsidRDefault="00B80B6A">
      <w:pPr>
        <w:jc w:val="both"/>
        <w:rPr>
          <w:rFonts w:ascii="Arial" w:hAnsi="Arial" w:cs="Arial"/>
        </w:rPr>
      </w:pPr>
    </w:p>
    <w:p w14:paraId="608A54FD" w14:textId="77777777" w:rsidR="00B71E45" w:rsidRDefault="00B71E45">
      <w:pPr>
        <w:jc w:val="both"/>
        <w:rPr>
          <w:rFonts w:ascii="Arial" w:hAnsi="Arial" w:cs="Arial"/>
        </w:rPr>
      </w:pPr>
    </w:p>
    <w:p w14:paraId="608A54FE" w14:textId="77777777" w:rsidR="00B71E45" w:rsidRDefault="00B71E45">
      <w:pPr>
        <w:jc w:val="both"/>
        <w:rPr>
          <w:rFonts w:ascii="Arial" w:hAnsi="Arial" w:cs="Arial"/>
        </w:rPr>
      </w:pPr>
    </w:p>
    <w:p w14:paraId="608A54FF" w14:textId="77777777" w:rsidR="00B71E45" w:rsidRDefault="00B71E45">
      <w:pPr>
        <w:jc w:val="both"/>
        <w:rPr>
          <w:rFonts w:ascii="Arial" w:hAnsi="Arial" w:cs="Arial"/>
        </w:rPr>
      </w:pPr>
    </w:p>
    <w:p w14:paraId="608A5500" w14:textId="77777777" w:rsidR="00B71E45" w:rsidRDefault="00B71E45">
      <w:pPr>
        <w:jc w:val="both"/>
        <w:rPr>
          <w:rFonts w:ascii="Arial" w:hAnsi="Arial" w:cs="Arial"/>
        </w:rPr>
      </w:pPr>
    </w:p>
    <w:p w14:paraId="608A5501" w14:textId="77777777" w:rsidR="00B71E45" w:rsidRDefault="00B71E45">
      <w:pPr>
        <w:jc w:val="both"/>
        <w:rPr>
          <w:rFonts w:ascii="Arial" w:hAnsi="Arial" w:cs="Arial"/>
        </w:rPr>
      </w:pPr>
    </w:p>
    <w:p w14:paraId="608A5502" w14:textId="77777777" w:rsidR="00B71E45" w:rsidRDefault="00B71E45">
      <w:pPr>
        <w:jc w:val="both"/>
        <w:rPr>
          <w:rFonts w:ascii="Arial" w:hAnsi="Arial" w:cs="Arial"/>
        </w:rPr>
      </w:pPr>
    </w:p>
    <w:p w14:paraId="608A5503" w14:textId="77777777" w:rsidR="00B71E45" w:rsidRDefault="00B71E45">
      <w:pPr>
        <w:jc w:val="both"/>
        <w:rPr>
          <w:rFonts w:ascii="Arial" w:hAnsi="Arial" w:cs="Arial"/>
        </w:rPr>
      </w:pPr>
    </w:p>
    <w:p w14:paraId="608A5504" w14:textId="77777777" w:rsidR="00B71E45" w:rsidRDefault="00B71E45">
      <w:pPr>
        <w:jc w:val="both"/>
        <w:rPr>
          <w:rFonts w:ascii="Arial" w:hAnsi="Arial" w:cs="Arial"/>
        </w:rPr>
      </w:pPr>
    </w:p>
    <w:p w14:paraId="608A5505" w14:textId="77777777" w:rsidR="00B71E45" w:rsidRDefault="00B71E45">
      <w:pPr>
        <w:jc w:val="both"/>
        <w:rPr>
          <w:rFonts w:ascii="Arial" w:hAnsi="Arial" w:cs="Arial"/>
        </w:rPr>
      </w:pPr>
    </w:p>
    <w:p w14:paraId="608A5506" w14:textId="77777777" w:rsidR="00B71E45" w:rsidRDefault="00B71E45">
      <w:pPr>
        <w:jc w:val="both"/>
        <w:rPr>
          <w:rFonts w:ascii="Arial" w:hAnsi="Arial" w:cs="Arial"/>
        </w:rPr>
      </w:pPr>
    </w:p>
    <w:p w14:paraId="608A5507" w14:textId="77777777" w:rsidR="00B71E45" w:rsidRDefault="00B71E45">
      <w:pPr>
        <w:jc w:val="both"/>
        <w:rPr>
          <w:rFonts w:ascii="Arial" w:hAnsi="Arial" w:cs="Arial"/>
        </w:rPr>
      </w:pPr>
    </w:p>
    <w:p w14:paraId="608A5508" w14:textId="77777777" w:rsidR="00B71E45" w:rsidRDefault="00B71E45">
      <w:pPr>
        <w:jc w:val="both"/>
        <w:rPr>
          <w:rFonts w:ascii="Arial" w:hAnsi="Arial" w:cs="Arial"/>
        </w:rPr>
      </w:pPr>
    </w:p>
    <w:p w14:paraId="608A5509" w14:textId="77777777" w:rsidR="00B71E45" w:rsidRDefault="00B71E45">
      <w:pPr>
        <w:jc w:val="both"/>
        <w:rPr>
          <w:rFonts w:ascii="Arial" w:hAnsi="Arial" w:cs="Arial"/>
        </w:rPr>
      </w:pPr>
    </w:p>
    <w:p w14:paraId="608A550A" w14:textId="77777777" w:rsidR="00B71E45" w:rsidRDefault="00B71E45">
      <w:pPr>
        <w:jc w:val="both"/>
        <w:rPr>
          <w:rFonts w:ascii="Arial" w:hAnsi="Arial" w:cs="Arial"/>
        </w:rPr>
      </w:pPr>
    </w:p>
    <w:p w14:paraId="608A550B" w14:textId="77777777" w:rsidR="00B71E45" w:rsidRDefault="00B71E45">
      <w:pPr>
        <w:jc w:val="both"/>
        <w:rPr>
          <w:rFonts w:ascii="Arial" w:hAnsi="Arial" w:cs="Arial"/>
        </w:rPr>
      </w:pPr>
    </w:p>
    <w:p w14:paraId="608A550C" w14:textId="77777777" w:rsidR="00B71E45" w:rsidRDefault="00B71E45">
      <w:pPr>
        <w:jc w:val="both"/>
        <w:rPr>
          <w:rFonts w:ascii="Arial" w:hAnsi="Arial" w:cs="Arial"/>
        </w:rPr>
      </w:pPr>
    </w:p>
    <w:p w14:paraId="608A550D" w14:textId="77777777" w:rsidR="00B71E45" w:rsidRDefault="00B71E45">
      <w:pPr>
        <w:jc w:val="both"/>
        <w:rPr>
          <w:rFonts w:ascii="Arial" w:hAnsi="Arial" w:cs="Arial"/>
        </w:rPr>
      </w:pPr>
    </w:p>
    <w:p w14:paraId="608A550E" w14:textId="77777777" w:rsidR="00B71E45" w:rsidRDefault="00B71E45">
      <w:pPr>
        <w:jc w:val="both"/>
        <w:rPr>
          <w:rFonts w:ascii="Arial" w:hAnsi="Arial" w:cs="Arial"/>
        </w:rPr>
      </w:pPr>
    </w:p>
    <w:p w14:paraId="608A550F" w14:textId="77777777" w:rsidR="00B71E45" w:rsidRDefault="00B71E45">
      <w:pPr>
        <w:jc w:val="both"/>
        <w:rPr>
          <w:rFonts w:ascii="Arial" w:hAnsi="Arial" w:cs="Arial"/>
        </w:rPr>
      </w:pPr>
    </w:p>
    <w:p w14:paraId="608A5510" w14:textId="77777777" w:rsidR="00B71E45" w:rsidRDefault="00B71E45">
      <w:pPr>
        <w:jc w:val="both"/>
        <w:rPr>
          <w:rFonts w:ascii="Arial" w:hAnsi="Arial" w:cs="Arial"/>
        </w:rPr>
      </w:pPr>
    </w:p>
    <w:p w14:paraId="608A5511" w14:textId="77777777" w:rsidR="00B71E45" w:rsidRDefault="00B71E45">
      <w:pPr>
        <w:jc w:val="both"/>
        <w:rPr>
          <w:rFonts w:ascii="Arial" w:hAnsi="Arial" w:cs="Arial"/>
        </w:rPr>
      </w:pPr>
    </w:p>
    <w:p w14:paraId="608A5512" w14:textId="77777777" w:rsidR="00B71E45" w:rsidRDefault="00B71E45">
      <w:pPr>
        <w:jc w:val="both"/>
        <w:rPr>
          <w:rFonts w:ascii="Arial" w:hAnsi="Arial" w:cs="Arial"/>
        </w:rPr>
      </w:pPr>
    </w:p>
    <w:p w14:paraId="608A5513" w14:textId="77777777" w:rsidR="00B71E45" w:rsidRDefault="00B71E45">
      <w:pPr>
        <w:jc w:val="both"/>
        <w:rPr>
          <w:rFonts w:ascii="Arial" w:hAnsi="Arial" w:cs="Arial"/>
        </w:rPr>
      </w:pPr>
    </w:p>
    <w:p w14:paraId="608A5514" w14:textId="77777777" w:rsidR="00B71E45" w:rsidRDefault="00B71E45">
      <w:pPr>
        <w:jc w:val="both"/>
        <w:rPr>
          <w:rFonts w:ascii="Arial" w:hAnsi="Arial" w:cs="Arial"/>
        </w:rPr>
      </w:pPr>
    </w:p>
    <w:p w14:paraId="608A5515"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A551A" w14:textId="77777777" w:rsidR="005C6314" w:rsidRDefault="005C6314">
      <w:r>
        <w:separator/>
      </w:r>
    </w:p>
  </w:endnote>
  <w:endnote w:type="continuationSeparator" w:id="0">
    <w:p w14:paraId="608A551B"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608A5522" w14:textId="77777777">
      <w:trPr>
        <w:tblHeader/>
      </w:trPr>
      <w:tc>
        <w:tcPr>
          <w:tcW w:w="3513" w:type="dxa"/>
          <w:shd w:val="clear" w:color="auto" w:fill="66CCFF"/>
        </w:tcPr>
        <w:p w14:paraId="608A551C"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608A551D" w14:textId="0ADCBBE0" w:rsidR="00472B25" w:rsidRPr="00066897" w:rsidRDefault="000B4238">
          <w:pPr>
            <w:shd w:val="clear" w:color="auto" w:fill="66CCFF"/>
            <w:snapToGrid w:val="0"/>
            <w:jc w:val="center"/>
            <w:rPr>
              <w:rFonts w:ascii="Arial" w:hAnsi="Arial" w:cs="Arial"/>
              <w:b/>
              <w:bCs/>
              <w:sz w:val="18"/>
              <w:szCs w:val="18"/>
            </w:rPr>
          </w:pPr>
          <w:r w:rsidRPr="006C2AEA">
            <w:rPr>
              <w:rFonts w:ascii="Arial" w:hAnsi="Arial" w:cs="Arial"/>
              <w:b/>
              <w:bCs/>
            </w:rPr>
            <w:t>Consultation n°</w:t>
          </w:r>
          <w:r>
            <w:rPr>
              <w:rFonts w:ascii="Arial" w:hAnsi="Arial" w:cs="Arial"/>
              <w:b/>
              <w:bCs/>
            </w:rPr>
            <w:t xml:space="preserve"> 2026EFS_AURA463</w:t>
          </w:r>
        </w:p>
      </w:tc>
      <w:tc>
        <w:tcPr>
          <w:tcW w:w="900" w:type="dxa"/>
          <w:shd w:val="clear" w:color="auto" w:fill="66CCFF"/>
        </w:tcPr>
        <w:p w14:paraId="608A551E"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608A551F"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608A5520"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608A5521"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608A5523"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A5518" w14:textId="77777777" w:rsidR="005C6314" w:rsidRDefault="005C6314">
      <w:r>
        <w:separator/>
      </w:r>
    </w:p>
  </w:footnote>
  <w:footnote w:type="continuationSeparator" w:id="0">
    <w:p w14:paraId="608A5519"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B4238"/>
    <w:rsid w:val="000D4E2E"/>
    <w:rsid w:val="000E3B03"/>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8C6AAB"/>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 w:val="00FE47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08A5431"/>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schemas.microsoft.com/office/infopath/2007/PartnerControls"/>
    <ds:schemaRef ds:uri="3db10a5d-558e-4c80-b55c-f43536d34388"/>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dcmitype/"/>
    <ds:schemaRef ds:uri="8cabc909-925b-4993-810a-c39a03b082db"/>
    <ds:schemaRef ds:uri="http://schemas.microsoft.com/sharepoint/v3"/>
    <ds:schemaRef ds:uri="http://www.w3.org/XML/1998/namespace"/>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1304</Words>
  <Characters>7173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8461</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DEMARS Elisabeth</cp:lastModifiedBy>
  <cp:revision>5</cp:revision>
  <cp:lastPrinted>2016-03-31T08:52:00Z</cp:lastPrinted>
  <dcterms:created xsi:type="dcterms:W3CDTF">2026-01-15T13:26:00Z</dcterms:created>
  <dcterms:modified xsi:type="dcterms:W3CDTF">2026-01-23T12:48:00Z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